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89D683C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251D71">
        <w:rPr>
          <w:rFonts w:ascii="Times New Roman" w:hAnsi="Times New Roman"/>
          <w:b/>
          <w:sz w:val="24"/>
          <w:szCs w:val="24"/>
        </w:rPr>
        <w:t>1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B1BF" w14:textId="6BB778D2" w:rsidR="004F589C" w:rsidRDefault="004F589C" w:rsidP="004F589C">
    <w:pPr>
      <w:pStyle w:val="CommentText"/>
      <w:tabs>
        <w:tab w:val="left" w:pos="1242"/>
      </w:tabs>
      <w:ind w:right="252"/>
      <w:jc w:val="both"/>
    </w:pPr>
    <w:bookmarkStart w:id="0" w:name="_Hlk205538392"/>
    <w:bookmarkStart w:id="1" w:name="_Hlk205538393"/>
    <w:r>
      <w:t>RFP</w:t>
    </w:r>
    <w:r w:rsidRPr="0045523B">
      <w:t xml:space="preserve"> Title:</w:t>
    </w:r>
    <w:r>
      <w:t xml:space="preserve"> </w:t>
    </w:r>
    <w:r w:rsidR="00B01119" w:rsidRPr="000870F0">
      <w:t>Records Management, Storage and Retrieval Services</w:t>
    </w:r>
  </w:p>
  <w:p w14:paraId="55646FA5" w14:textId="634611E0" w:rsidR="00697B88" w:rsidRDefault="004F589C" w:rsidP="004F589C">
    <w:pPr>
      <w:pStyle w:val="CommentText"/>
      <w:tabs>
        <w:tab w:val="left" w:pos="1242"/>
      </w:tabs>
      <w:ind w:right="252"/>
      <w:jc w:val="both"/>
    </w:pPr>
    <w:r w:rsidRPr="0045523B">
      <w:t>RFP Number:</w:t>
    </w:r>
    <w:r>
      <w:rPr>
        <w:color w:val="000000"/>
      </w:rPr>
      <w:t xml:space="preserve"> </w:t>
    </w:r>
    <w:bookmarkStart w:id="2" w:name="_Hlk205538417"/>
    <w:bookmarkEnd w:id="0"/>
    <w:bookmarkEnd w:id="1"/>
    <w:r w:rsidR="00B01119" w:rsidRPr="004822B6">
      <w:rPr>
        <w:color w:val="000000"/>
      </w:rPr>
      <w:t>SC 5821.2025.</w:t>
    </w:r>
    <w:proofErr w:type="gramStart"/>
    <w:r w:rsidR="00B01119">
      <w:rPr>
        <w:color w:val="000000"/>
      </w:rPr>
      <w:t>2</w:t>
    </w:r>
    <w:r w:rsidR="00B01119" w:rsidRPr="004822B6">
      <w:rPr>
        <w:color w:val="000000"/>
      </w:rPr>
      <w:t>.JG</w:t>
    </w:r>
    <w:bookmarkEnd w:id="2"/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1474641">
    <w:abstractNumId w:val="1"/>
  </w:num>
  <w:num w:numId="2" w16cid:durableId="1348019679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965887288">
    <w:abstractNumId w:val="3"/>
  </w:num>
  <w:num w:numId="4" w16cid:durableId="1941065774">
    <w:abstractNumId w:val="5"/>
  </w:num>
  <w:num w:numId="5" w16cid:durableId="690760502">
    <w:abstractNumId w:val="9"/>
  </w:num>
  <w:num w:numId="6" w16cid:durableId="563697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4178922">
    <w:abstractNumId w:val="2"/>
  </w:num>
  <w:num w:numId="8" w16cid:durableId="658383982">
    <w:abstractNumId w:val="4"/>
  </w:num>
  <w:num w:numId="9" w16cid:durableId="226382293">
    <w:abstractNumId w:val="7"/>
  </w:num>
  <w:num w:numId="10" w16cid:durableId="2109427330">
    <w:abstractNumId w:val="8"/>
  </w:num>
  <w:num w:numId="11" w16cid:durableId="1356692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1D71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4F589C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C6E89"/>
    <w:rsid w:val="008D0194"/>
    <w:rsid w:val="008D3E4F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119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B03D6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La, Jennifer, Superior Court</cp:lastModifiedBy>
  <cp:revision>8</cp:revision>
  <cp:lastPrinted>2009-06-17T18:13:00Z</cp:lastPrinted>
  <dcterms:created xsi:type="dcterms:W3CDTF">2020-05-06T18:20:00Z</dcterms:created>
  <dcterms:modified xsi:type="dcterms:W3CDTF">2025-09-19T21:37:00Z</dcterms:modified>
</cp:coreProperties>
</file>